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06C18" w14:textId="77777777" w:rsidR="00176292" w:rsidRPr="00B55C06" w:rsidRDefault="00176292" w:rsidP="00176292">
      <w:pPr>
        <w:pStyle w:val="Cmsor1"/>
        <w:rPr>
          <w:rFonts w:ascii="Bookman Old Style" w:hAnsi="Bookman Old Style"/>
          <w:sz w:val="20"/>
        </w:rPr>
      </w:pPr>
      <w:r w:rsidRPr="00B55C06">
        <w:rPr>
          <w:rFonts w:ascii="Bookman Old Style" w:hAnsi="Bookman Old Style"/>
          <w:sz w:val="20"/>
        </w:rPr>
        <w:t>E L Ő T E R J E S Z T É S</w:t>
      </w:r>
    </w:p>
    <w:p w14:paraId="360FD5C9" w14:textId="77777777" w:rsidR="008E0DCB" w:rsidRPr="00B55C06" w:rsidRDefault="008E0DCB" w:rsidP="008E0DCB">
      <w:pPr>
        <w:rPr>
          <w:rFonts w:ascii="Bookman Old Style" w:hAnsi="Bookman Old Style"/>
          <w:sz w:val="20"/>
          <w:szCs w:val="20"/>
        </w:rPr>
      </w:pPr>
    </w:p>
    <w:p w14:paraId="188941F6" w14:textId="77777777" w:rsidR="00176292" w:rsidRPr="00B55C06" w:rsidRDefault="00176292" w:rsidP="00176292">
      <w:pPr>
        <w:jc w:val="center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sz w:val="20"/>
          <w:szCs w:val="20"/>
        </w:rPr>
        <w:t>Szigethalom Város Önkormányzat Képviselő-testületének</w:t>
      </w:r>
    </w:p>
    <w:p w14:paraId="64B427D9" w14:textId="4B51FA19" w:rsidR="00176292" w:rsidRPr="00B55C06" w:rsidRDefault="00176292" w:rsidP="00176292">
      <w:pPr>
        <w:pStyle w:val="Cm"/>
        <w:rPr>
          <w:rFonts w:ascii="Bookman Old Style" w:hAnsi="Bookman Old Style"/>
          <w:b w:val="0"/>
          <w:bCs/>
          <w:i/>
          <w:iCs/>
          <w:smallCaps w:val="0"/>
          <w:sz w:val="20"/>
          <w:szCs w:val="20"/>
          <w:u w:val="none"/>
        </w:rPr>
      </w:pPr>
      <w:r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20</w:t>
      </w:r>
      <w:r w:rsidR="00554AEF"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2</w:t>
      </w:r>
      <w:r w:rsidR="00EA4D9D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5</w:t>
      </w:r>
      <w:r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.</w:t>
      </w:r>
      <w:r w:rsidRPr="00B55C06">
        <w:rPr>
          <w:rFonts w:ascii="Bookman Old Style" w:hAnsi="Bookman Old Style"/>
          <w:smallCaps w:val="0"/>
          <w:sz w:val="20"/>
          <w:szCs w:val="20"/>
          <w:u w:val="none"/>
        </w:rPr>
        <w:t xml:space="preserve"> </w:t>
      </w:r>
      <w:r w:rsidR="00EA4D9D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június</w:t>
      </w:r>
      <w:r w:rsidR="009B5721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 xml:space="preserve"> </w:t>
      </w:r>
      <w:r w:rsidR="00EA4D9D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17</w:t>
      </w:r>
      <w:r w:rsidR="000D17D3"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-</w:t>
      </w:r>
      <w:r w:rsidR="009B5721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é</w:t>
      </w:r>
      <w:r w:rsidR="0021499E"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n</w:t>
      </w:r>
      <w:r w:rsidRPr="00B55C06">
        <w:rPr>
          <w:rFonts w:ascii="Bookman Old Style" w:hAnsi="Bookman Old Style"/>
          <w:bCs/>
          <w:i/>
          <w:iCs/>
          <w:smallCaps w:val="0"/>
          <w:sz w:val="20"/>
          <w:szCs w:val="20"/>
          <w:u w:val="none"/>
        </w:rPr>
        <w:t xml:space="preserve"> 18 órakor</w:t>
      </w:r>
      <w:r w:rsidRPr="00B55C06">
        <w:rPr>
          <w:rFonts w:ascii="Bookman Old Style" w:hAnsi="Bookman Old Style"/>
          <w:b w:val="0"/>
          <w:bCs/>
          <w:i/>
          <w:iCs/>
          <w:smallCaps w:val="0"/>
          <w:sz w:val="20"/>
          <w:szCs w:val="20"/>
          <w:u w:val="none"/>
        </w:rPr>
        <w:t xml:space="preserve"> tartandó</w:t>
      </w:r>
    </w:p>
    <w:p w14:paraId="6E69937C" w14:textId="77777777" w:rsidR="00176292" w:rsidRPr="00B55C06" w:rsidRDefault="00176292" w:rsidP="00176292">
      <w:pPr>
        <w:pStyle w:val="Cm"/>
        <w:rPr>
          <w:rFonts w:ascii="Bookman Old Style" w:hAnsi="Bookman Old Style"/>
          <w:i/>
          <w:smallCaps w:val="0"/>
          <w:sz w:val="20"/>
          <w:szCs w:val="20"/>
          <w:u w:val="none"/>
        </w:rPr>
      </w:pPr>
      <w:r w:rsidRPr="00B55C06">
        <w:rPr>
          <w:rFonts w:ascii="Bookman Old Style" w:hAnsi="Bookman Old Style"/>
          <w:i/>
          <w:smallCaps w:val="0"/>
          <w:sz w:val="20"/>
          <w:szCs w:val="20"/>
          <w:u w:val="none"/>
        </w:rPr>
        <w:t>nyilvános,</w:t>
      </w:r>
      <w:r w:rsidRPr="00B55C06">
        <w:rPr>
          <w:rFonts w:ascii="Bookman Old Style" w:hAnsi="Bookman Old Style"/>
          <w:b w:val="0"/>
          <w:i/>
          <w:smallCaps w:val="0"/>
          <w:sz w:val="20"/>
          <w:szCs w:val="20"/>
          <w:u w:val="none"/>
        </w:rPr>
        <w:t xml:space="preserve"> </w:t>
      </w:r>
      <w:r w:rsidRPr="00B55C06">
        <w:rPr>
          <w:rFonts w:ascii="Bookman Old Style" w:hAnsi="Bookman Old Style"/>
          <w:i/>
          <w:smallCaps w:val="0"/>
          <w:sz w:val="20"/>
          <w:szCs w:val="20"/>
          <w:u w:val="none"/>
        </w:rPr>
        <w:t>rendes ülésére</w:t>
      </w:r>
    </w:p>
    <w:p w14:paraId="634BEC36" w14:textId="77777777" w:rsidR="00176292" w:rsidRPr="00B55C06" w:rsidRDefault="00176292" w:rsidP="00176292">
      <w:pPr>
        <w:tabs>
          <w:tab w:val="left" w:pos="851"/>
        </w:tabs>
        <w:jc w:val="both"/>
        <w:rPr>
          <w:rFonts w:ascii="Bookman Old Style" w:hAnsi="Bookman Old Style"/>
          <w:b/>
          <w:sz w:val="20"/>
          <w:szCs w:val="20"/>
          <w:u w:val="single"/>
        </w:rPr>
      </w:pPr>
    </w:p>
    <w:p w14:paraId="2A9F3665" w14:textId="7B7B67F9" w:rsidR="008E0DCB" w:rsidRPr="00B55C06" w:rsidRDefault="00176292" w:rsidP="00176292">
      <w:pPr>
        <w:tabs>
          <w:tab w:val="left" w:pos="851"/>
        </w:tabs>
        <w:ind w:left="1410" w:hanging="1410"/>
        <w:jc w:val="both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Tárgy</w:t>
      </w:r>
      <w:r w:rsidRPr="00B55C06">
        <w:rPr>
          <w:rFonts w:ascii="Bookman Old Style" w:hAnsi="Bookman Old Style"/>
          <w:sz w:val="20"/>
          <w:szCs w:val="20"/>
        </w:rPr>
        <w:t xml:space="preserve">: </w:t>
      </w:r>
      <w:r w:rsidRPr="00B55C06">
        <w:rPr>
          <w:rFonts w:ascii="Bookman Old Style" w:hAnsi="Bookman Old Style"/>
          <w:sz w:val="20"/>
          <w:szCs w:val="20"/>
        </w:rPr>
        <w:tab/>
      </w:r>
      <w:r w:rsidRPr="00B55C06">
        <w:rPr>
          <w:rFonts w:ascii="Bookman Old Style" w:hAnsi="Bookman Old Style"/>
          <w:sz w:val="20"/>
          <w:szCs w:val="20"/>
        </w:rPr>
        <w:tab/>
      </w:r>
      <w:r w:rsidR="00052181">
        <w:rPr>
          <w:rFonts w:ascii="Bookman Old Style" w:hAnsi="Bookman Old Style"/>
          <w:sz w:val="20"/>
          <w:szCs w:val="20"/>
        </w:rPr>
        <w:t>Önkormányzat előirányzat módosítás -</w:t>
      </w:r>
      <w:r w:rsidR="00BB6839" w:rsidRPr="007E37AD">
        <w:rPr>
          <w:rFonts w:ascii="Bookman Old Style" w:hAnsi="Bookman Old Style"/>
          <w:sz w:val="20"/>
          <w:szCs w:val="20"/>
        </w:rPr>
        <w:t>Tököli szennyvíztisztító telep</w:t>
      </w:r>
    </w:p>
    <w:p w14:paraId="38F68759" w14:textId="77777777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Előadó</w:t>
      </w:r>
      <w:r w:rsidRPr="00B55C06">
        <w:rPr>
          <w:rFonts w:ascii="Bookman Old Style" w:hAnsi="Bookman Old Style"/>
          <w:sz w:val="20"/>
          <w:szCs w:val="20"/>
        </w:rPr>
        <w:t xml:space="preserve">:  </w:t>
      </w:r>
      <w:r w:rsidRPr="00B55C06">
        <w:rPr>
          <w:rFonts w:ascii="Bookman Old Style" w:hAnsi="Bookman Old Style"/>
          <w:sz w:val="20"/>
          <w:szCs w:val="20"/>
        </w:rPr>
        <w:tab/>
        <w:t>Fáki László polgármester</w:t>
      </w:r>
    </w:p>
    <w:p w14:paraId="64B3462F" w14:textId="35877B08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Készítette</w:t>
      </w:r>
      <w:r w:rsidRPr="00B55C06">
        <w:rPr>
          <w:rFonts w:ascii="Bookman Old Style" w:hAnsi="Bookman Old Style"/>
          <w:sz w:val="20"/>
          <w:szCs w:val="20"/>
        </w:rPr>
        <w:t xml:space="preserve">: </w:t>
      </w:r>
      <w:r w:rsidRPr="00B55C06">
        <w:rPr>
          <w:rFonts w:ascii="Bookman Old Style" w:hAnsi="Bookman Old Style"/>
          <w:sz w:val="20"/>
          <w:szCs w:val="20"/>
        </w:rPr>
        <w:tab/>
      </w:r>
      <w:r w:rsidR="007E37AD">
        <w:rPr>
          <w:rFonts w:ascii="Bookman Old Style" w:hAnsi="Bookman Old Style"/>
          <w:sz w:val="20"/>
          <w:szCs w:val="20"/>
        </w:rPr>
        <w:t>Torzsás Szilvia</w:t>
      </w:r>
      <w:r w:rsidR="00B55C06" w:rsidRPr="00B55C06">
        <w:rPr>
          <w:rFonts w:ascii="Bookman Old Style" w:hAnsi="Bookman Old Style"/>
          <w:sz w:val="20"/>
          <w:szCs w:val="20"/>
        </w:rPr>
        <w:t xml:space="preserve"> pénzügyi irodavezető</w:t>
      </w:r>
      <w:r w:rsidR="007E37AD">
        <w:rPr>
          <w:rFonts w:ascii="Bookman Old Style" w:hAnsi="Bookman Old Style"/>
          <w:sz w:val="20"/>
          <w:szCs w:val="20"/>
        </w:rPr>
        <w:t>-helyette</w:t>
      </w:r>
      <w:r w:rsidR="00B16462">
        <w:rPr>
          <w:rFonts w:ascii="Bookman Old Style" w:hAnsi="Bookman Old Style"/>
          <w:sz w:val="20"/>
          <w:szCs w:val="20"/>
        </w:rPr>
        <w:t>s</w:t>
      </w:r>
      <w:r w:rsidRPr="00B55C06">
        <w:rPr>
          <w:rFonts w:ascii="Bookman Old Style" w:hAnsi="Bookman Old Style"/>
          <w:sz w:val="20"/>
          <w:szCs w:val="20"/>
        </w:rPr>
        <w:t xml:space="preserve"> </w:t>
      </w:r>
    </w:p>
    <w:p w14:paraId="4C9865A5" w14:textId="2ABD694A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  <w:u w:val="single"/>
        </w:rPr>
        <w:t>Ellenőrizte:</w:t>
      </w:r>
      <w:r w:rsidRPr="00B55C06">
        <w:rPr>
          <w:rFonts w:ascii="Bookman Old Style" w:hAnsi="Bookman Old Style"/>
          <w:sz w:val="20"/>
          <w:szCs w:val="20"/>
        </w:rPr>
        <w:t xml:space="preserve"> </w:t>
      </w:r>
      <w:r w:rsidRPr="00B55C06">
        <w:rPr>
          <w:rFonts w:ascii="Bookman Old Style" w:hAnsi="Bookman Old Style"/>
          <w:sz w:val="20"/>
          <w:szCs w:val="20"/>
        </w:rPr>
        <w:tab/>
      </w:r>
      <w:r w:rsidR="00282868">
        <w:rPr>
          <w:rFonts w:ascii="Bookman Old Style" w:hAnsi="Bookman Old Style"/>
          <w:sz w:val="20"/>
          <w:szCs w:val="20"/>
        </w:rPr>
        <w:t>Balogh Szilvia aljegyző</w:t>
      </w:r>
    </w:p>
    <w:p w14:paraId="0D804C5A" w14:textId="77777777" w:rsidR="008E0DCB" w:rsidRPr="00B55C06" w:rsidRDefault="008E0DCB" w:rsidP="00176292">
      <w:pPr>
        <w:rPr>
          <w:rFonts w:ascii="Bookman Old Style" w:hAnsi="Bookman Old Style"/>
          <w:sz w:val="20"/>
          <w:szCs w:val="20"/>
        </w:rPr>
      </w:pPr>
    </w:p>
    <w:p w14:paraId="0DFDD145" w14:textId="77777777" w:rsidR="00176292" w:rsidRPr="00B55C06" w:rsidRDefault="00176292" w:rsidP="00176292">
      <w:pPr>
        <w:suppressAutoHyphens w:val="0"/>
        <w:rPr>
          <w:rFonts w:ascii="Bookman Old Style" w:hAnsi="Bookman Old Style"/>
          <w:color w:val="auto"/>
          <w:sz w:val="20"/>
          <w:szCs w:val="20"/>
          <w:lang w:eastAsia="hu-HU"/>
        </w:rPr>
      </w:pPr>
      <w:r w:rsidRPr="00B55C06">
        <w:rPr>
          <w:rFonts w:ascii="Bookman Old Style" w:hAnsi="Bookman Old Style"/>
          <w:i/>
          <w:iCs/>
          <w:color w:val="auto"/>
          <w:sz w:val="20"/>
          <w:szCs w:val="20"/>
          <w:u w:val="single"/>
          <w:lang w:eastAsia="hu-HU"/>
        </w:rPr>
        <w:t>Az előterjesztő megtárgyalásra javasolja</w:t>
      </w:r>
      <w:r w:rsidRPr="00B55C06">
        <w:rPr>
          <w:rFonts w:ascii="Bookman Old Style" w:hAnsi="Bookman Old Style"/>
          <w:color w:val="auto"/>
          <w:sz w:val="20"/>
          <w:szCs w:val="20"/>
          <w:lang w:eastAsia="hu-HU"/>
        </w:rPr>
        <w:t>:</w:t>
      </w:r>
    </w:p>
    <w:p w14:paraId="5D51FCDC" w14:textId="0CE118F4" w:rsidR="000A5351" w:rsidRPr="00B55C06" w:rsidRDefault="00B55C06" w:rsidP="000A5351">
      <w:pPr>
        <w:rPr>
          <w:rFonts w:ascii="Bookman Old Style" w:hAnsi="Bookman Old Style"/>
          <w:b/>
          <w:sz w:val="20"/>
          <w:szCs w:val="20"/>
        </w:rPr>
      </w:pPr>
      <w:r w:rsidRPr="00B55C06">
        <w:rPr>
          <w:rFonts w:ascii="Bookman Old Style" w:hAnsi="Bookman Old Style"/>
          <w:b/>
          <w:bCs/>
          <w:iCs/>
          <w:sz w:val="20"/>
          <w:szCs w:val="20"/>
        </w:rPr>
        <w:t>Pénzügyi és Fejlesztési Bizottság</w:t>
      </w:r>
      <w:r w:rsidRPr="00B55C06">
        <w:rPr>
          <w:rFonts w:ascii="Bookman Old Style" w:hAnsi="Bookman Old Style"/>
          <w:b/>
          <w:bCs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A5351" w:rsidRPr="00B55C06">
        <w:rPr>
          <w:rFonts w:ascii="Bookman Old Style" w:hAnsi="Bookman Old Style"/>
          <w:b/>
          <w:bCs/>
          <w:i/>
          <w:iCs/>
          <w:sz w:val="20"/>
          <w:szCs w:val="20"/>
        </w:rPr>
        <w:t>(</w:t>
      </w:r>
      <w:r w:rsidR="000E162E">
        <w:rPr>
          <w:rFonts w:ascii="Bookman Old Style" w:hAnsi="Bookman Old Style"/>
          <w:b/>
          <w:bCs/>
          <w:i/>
          <w:iCs/>
          <w:sz w:val="20"/>
          <w:szCs w:val="20"/>
        </w:rPr>
        <w:t>2.</w:t>
      </w:r>
      <w:bookmarkStart w:id="0" w:name="_GoBack"/>
      <w:bookmarkEnd w:id="0"/>
      <w:r w:rsidR="000A5351" w:rsidRPr="00B55C06">
        <w:rPr>
          <w:rFonts w:ascii="Bookman Old Style" w:hAnsi="Bookman Old Style"/>
          <w:b/>
          <w:bCs/>
          <w:i/>
          <w:iCs/>
          <w:sz w:val="20"/>
          <w:szCs w:val="20"/>
        </w:rPr>
        <w:t>)</w:t>
      </w:r>
    </w:p>
    <w:p w14:paraId="2D5E77FD" w14:textId="77777777" w:rsidR="000A5351" w:rsidRPr="00B55C06" w:rsidRDefault="000A5351" w:rsidP="00B55C06">
      <w:pPr>
        <w:pStyle w:val="Cmsor1"/>
        <w:tabs>
          <w:tab w:val="num" w:pos="0"/>
        </w:tabs>
        <w:ind w:left="432" w:hanging="432"/>
        <w:rPr>
          <w:rFonts w:ascii="Bookman Old Style" w:hAnsi="Bookman Old Style" w:cs="Times New Roman"/>
          <w:bCs/>
          <w:iCs/>
          <w:color w:val="auto"/>
          <w:sz w:val="20"/>
          <w:lang w:eastAsia="zh-CN"/>
        </w:rPr>
      </w:pPr>
    </w:p>
    <w:p w14:paraId="1C2DE640" w14:textId="77777777" w:rsidR="000A5351" w:rsidRPr="00B55C06" w:rsidRDefault="000A5351" w:rsidP="000A5351">
      <w:pPr>
        <w:jc w:val="both"/>
        <w:rPr>
          <w:rFonts w:ascii="Bookman Old Style" w:hAnsi="Bookman Old Style"/>
          <w:b/>
          <w:sz w:val="20"/>
          <w:szCs w:val="20"/>
        </w:rPr>
      </w:pPr>
    </w:p>
    <w:p w14:paraId="27E6E7B7" w14:textId="77777777" w:rsidR="000A5351" w:rsidRPr="00B55C06" w:rsidRDefault="000A5351" w:rsidP="000A5351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i/>
          <w:sz w:val="20"/>
          <w:szCs w:val="20"/>
        </w:rPr>
        <w:t>Tisztelt Képviselő-testület!</w:t>
      </w:r>
    </w:p>
    <w:p w14:paraId="60540F60" w14:textId="77777777" w:rsidR="000A5351" w:rsidRDefault="000A5351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4759CF4E" w14:textId="1558AA13" w:rsidR="00EA4D9D" w:rsidRPr="007E37AD" w:rsidRDefault="00EA4D9D" w:rsidP="000A5351">
      <w:pPr>
        <w:jc w:val="both"/>
        <w:rPr>
          <w:rFonts w:ascii="Bookman Old Style" w:hAnsi="Bookman Old Style"/>
          <w:sz w:val="20"/>
          <w:szCs w:val="20"/>
        </w:rPr>
      </w:pPr>
      <w:r w:rsidRPr="007E37AD">
        <w:rPr>
          <w:rFonts w:ascii="Bookman Old Style" w:hAnsi="Bookman Old Style"/>
          <w:sz w:val="20"/>
          <w:szCs w:val="20"/>
        </w:rPr>
        <w:t>Szigethalom Város Önkormányzatának képviselő-testülete a 180/2</w:t>
      </w:r>
      <w:r w:rsidR="00BB6839" w:rsidRPr="007E37AD">
        <w:rPr>
          <w:rFonts w:ascii="Bookman Old Style" w:hAnsi="Bookman Old Style"/>
          <w:sz w:val="20"/>
          <w:szCs w:val="20"/>
        </w:rPr>
        <w:t>02</w:t>
      </w:r>
      <w:r w:rsidRPr="007E37AD">
        <w:rPr>
          <w:rFonts w:ascii="Bookman Old Style" w:hAnsi="Bookman Old Style"/>
          <w:sz w:val="20"/>
          <w:szCs w:val="20"/>
        </w:rPr>
        <w:t xml:space="preserve">4.(XII.17.) kt határozatával </w:t>
      </w:r>
      <w:r w:rsidR="00BB6839" w:rsidRPr="007E37AD">
        <w:rPr>
          <w:rFonts w:ascii="Bookman Old Style" w:hAnsi="Bookman Old Style"/>
          <w:sz w:val="20"/>
          <w:szCs w:val="20"/>
        </w:rPr>
        <w:t xml:space="preserve">előzetes </w:t>
      </w:r>
      <w:r w:rsidRPr="007E37AD">
        <w:rPr>
          <w:rFonts w:ascii="Bookman Old Style" w:hAnsi="Bookman Old Style"/>
          <w:sz w:val="20"/>
          <w:szCs w:val="20"/>
        </w:rPr>
        <w:t xml:space="preserve">kötelezettséget vállalt a </w:t>
      </w:r>
      <w:r w:rsidR="00BB6839" w:rsidRPr="007E37AD">
        <w:rPr>
          <w:rFonts w:ascii="Bookman Old Style" w:hAnsi="Bookman Old Style"/>
          <w:sz w:val="20"/>
          <w:szCs w:val="20"/>
        </w:rPr>
        <w:t xml:space="preserve">„A Tököli Szennyvíztisztító Telep tervezett és valós kapacitásának az összevetése, a telep kisebb technológiai módosítását követő reális kapacitásának a meghatározására készítendő tervezői tanulmányra”. </w:t>
      </w:r>
      <w:r w:rsidRPr="007E37AD">
        <w:rPr>
          <w:rFonts w:ascii="Bookman Old Style" w:hAnsi="Bookman Old Style"/>
          <w:sz w:val="20"/>
          <w:szCs w:val="20"/>
        </w:rPr>
        <w:t>A tanulmány elkészítéséhez szükséges szennyvíz mintavételeinek és azok mérési eredményeinek jegyzőkönyvezése megtörtént, a számla benyújtása került a Társulás felé</w:t>
      </w:r>
      <w:r w:rsidR="005857C1" w:rsidRPr="007E37AD">
        <w:rPr>
          <w:rFonts w:ascii="Bookman Old Style" w:hAnsi="Bookman Old Style"/>
          <w:sz w:val="20"/>
          <w:szCs w:val="20"/>
        </w:rPr>
        <w:t>.</w:t>
      </w:r>
      <w:r w:rsidRPr="007E37AD">
        <w:rPr>
          <w:rFonts w:ascii="Bookman Old Style" w:hAnsi="Bookman Old Style"/>
          <w:sz w:val="20"/>
          <w:szCs w:val="20"/>
        </w:rPr>
        <w:t xml:space="preserve"> </w:t>
      </w:r>
      <w:r w:rsidR="005857C1" w:rsidRPr="007E37AD">
        <w:rPr>
          <w:rFonts w:ascii="Bookman Old Style" w:hAnsi="Bookman Old Style"/>
          <w:sz w:val="20"/>
          <w:szCs w:val="20"/>
        </w:rPr>
        <w:t>A</w:t>
      </w:r>
      <w:r w:rsidRPr="007E37AD">
        <w:rPr>
          <w:rFonts w:ascii="Bookman Old Style" w:hAnsi="Bookman Old Style"/>
          <w:sz w:val="20"/>
          <w:szCs w:val="20"/>
        </w:rPr>
        <w:t xml:space="preserve"> Szigethalomra eső rész 821 436.- forint 2025.04.10-én átutalásra került. Időközben a tanulmány is elkészült,</w:t>
      </w:r>
      <w:r w:rsidR="005857C1" w:rsidRPr="007E37AD">
        <w:rPr>
          <w:rFonts w:ascii="Bookman Old Style" w:hAnsi="Bookman Old Style"/>
          <w:sz w:val="20"/>
          <w:szCs w:val="20"/>
        </w:rPr>
        <w:t xml:space="preserve"> a számlát benyújtották a Társulás felé. A Szigethalomra eső rész 2 074 333.- forint 2025.04.29-én átutalásra került.</w:t>
      </w:r>
    </w:p>
    <w:p w14:paraId="4DFEA803" w14:textId="24B8F659" w:rsidR="00BA37A6" w:rsidRPr="007E37AD" w:rsidRDefault="00BA37A6" w:rsidP="00BA37A6">
      <w:pPr>
        <w:jc w:val="both"/>
        <w:rPr>
          <w:rFonts w:ascii="Bookman Old Style" w:hAnsi="Bookman Old Style"/>
          <w:sz w:val="20"/>
          <w:szCs w:val="20"/>
        </w:rPr>
      </w:pPr>
      <w:r w:rsidRPr="007E37AD">
        <w:rPr>
          <w:rFonts w:ascii="Bookman Old Style" w:hAnsi="Bookman Old Style"/>
          <w:sz w:val="20"/>
          <w:szCs w:val="20"/>
        </w:rPr>
        <w:t>A Környezetvédelmi Alap bevételei az Önkormányzat 14/2019. (IV.30.) rendelete alapján a v</w:t>
      </w:r>
      <w:r w:rsidR="00113D97">
        <w:rPr>
          <w:rFonts w:ascii="Bookman Old Style" w:hAnsi="Bookman Old Style"/>
          <w:sz w:val="20"/>
          <w:szCs w:val="20"/>
        </w:rPr>
        <w:t>i</w:t>
      </w:r>
      <w:r w:rsidRPr="007E37AD">
        <w:rPr>
          <w:rFonts w:ascii="Bookman Old Style" w:hAnsi="Bookman Old Style"/>
          <w:sz w:val="20"/>
          <w:szCs w:val="20"/>
        </w:rPr>
        <w:t>zek védelmére, talaj védelmére használható fel.</w:t>
      </w:r>
    </w:p>
    <w:p w14:paraId="05F75CBC" w14:textId="77777777" w:rsidR="005857C1" w:rsidRPr="007E37AD" w:rsidRDefault="005857C1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53BD6CAE" w14:textId="00FE7AD9" w:rsidR="005857C1" w:rsidRPr="007E37AD" w:rsidRDefault="005857C1" w:rsidP="000A5351">
      <w:pPr>
        <w:jc w:val="both"/>
        <w:rPr>
          <w:rFonts w:ascii="Bookman Old Style" w:hAnsi="Bookman Old Style"/>
          <w:sz w:val="20"/>
          <w:szCs w:val="20"/>
        </w:rPr>
      </w:pPr>
      <w:r w:rsidRPr="007E37AD">
        <w:rPr>
          <w:rFonts w:ascii="Bookman Old Style" w:hAnsi="Bookman Old Style"/>
          <w:sz w:val="20"/>
          <w:szCs w:val="20"/>
        </w:rPr>
        <w:t xml:space="preserve">Kérjük szíveskedjenek hozzájárulni </w:t>
      </w:r>
      <w:r w:rsidR="00C9202D" w:rsidRPr="007E37AD">
        <w:rPr>
          <w:rFonts w:ascii="Bookman Old Style" w:hAnsi="Bookman Old Style"/>
          <w:sz w:val="20"/>
          <w:szCs w:val="20"/>
        </w:rPr>
        <w:t>a 2 895 769 forint összegnek</w:t>
      </w:r>
      <w:r w:rsidRPr="007E37AD">
        <w:rPr>
          <w:rFonts w:ascii="Bookman Old Style" w:hAnsi="Bookman Old Style"/>
          <w:sz w:val="20"/>
          <w:szCs w:val="20"/>
        </w:rPr>
        <w:t xml:space="preserve"> a 2025.évi költségvetésben tervezett környezetvédelmi alap céltartalék sorról a Műkődési célú támogatások átadása sorra való átcsoportosításához.</w:t>
      </w:r>
    </w:p>
    <w:p w14:paraId="1BF5EA78" w14:textId="5F200D83" w:rsidR="00941D62" w:rsidRPr="007E37AD" w:rsidRDefault="00941D62" w:rsidP="00475BF1">
      <w:pPr>
        <w:pStyle w:val="Szvegtrzs"/>
        <w:spacing w:before="240"/>
        <w:rPr>
          <w:rFonts w:ascii="Bookman Old Style" w:hAnsi="Bookman Old Style"/>
          <w:sz w:val="20"/>
        </w:rPr>
      </w:pPr>
      <w:r w:rsidRPr="007E37AD">
        <w:rPr>
          <w:rFonts w:ascii="Bookman Old Style" w:hAnsi="Bookman Old Style"/>
          <w:sz w:val="20"/>
        </w:rPr>
        <w:t>Kérem a tisztelt Képviselő-testületet az előterjesztett előirányzat-módosítást elfogadni szíveskedjen.</w:t>
      </w:r>
    </w:p>
    <w:p w14:paraId="46C0F417" w14:textId="77777777" w:rsidR="00941D62" w:rsidRDefault="00941D62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75A3D431" w14:textId="77777777" w:rsidR="00B6430E" w:rsidRPr="0063553D" w:rsidRDefault="00B6430E" w:rsidP="00B6430E">
      <w:pPr>
        <w:pStyle w:val="Szvegtrzs"/>
        <w:jc w:val="center"/>
        <w:rPr>
          <w:rFonts w:ascii="Bookman Old Style" w:hAnsi="Bookman Old Style"/>
          <w:b/>
          <w:bCs/>
          <w:sz w:val="20"/>
        </w:rPr>
      </w:pPr>
      <w:r w:rsidRPr="0063553D">
        <w:rPr>
          <w:rFonts w:ascii="Bookman Old Style" w:hAnsi="Bookman Old Style"/>
          <w:b/>
          <w:bCs/>
          <w:i/>
          <w:iCs/>
          <w:sz w:val="20"/>
        </w:rPr>
        <w:t>HATÁROZATI JAVASLAT</w:t>
      </w:r>
    </w:p>
    <w:p w14:paraId="29104DFE" w14:textId="77777777" w:rsidR="00B6430E" w:rsidRPr="0063553D" w:rsidRDefault="00B6430E" w:rsidP="00B6430E">
      <w:pPr>
        <w:pStyle w:val="Szvegtrzs"/>
        <w:jc w:val="center"/>
        <w:rPr>
          <w:rFonts w:ascii="Bookman Old Style" w:hAnsi="Bookman Old Style"/>
          <w:b/>
          <w:bCs/>
          <w:sz w:val="20"/>
        </w:rPr>
      </w:pPr>
    </w:p>
    <w:p w14:paraId="2B674997" w14:textId="31F07921" w:rsidR="005857C1" w:rsidRDefault="00B6430E" w:rsidP="005857C1">
      <w:pPr>
        <w:jc w:val="both"/>
        <w:rPr>
          <w:rFonts w:ascii="Bookman Old Style" w:hAnsi="Bookman Old Style"/>
          <w:sz w:val="20"/>
          <w:szCs w:val="20"/>
        </w:rPr>
      </w:pPr>
      <w:r w:rsidRPr="0063553D">
        <w:rPr>
          <w:rFonts w:ascii="Bookman Old Style" w:hAnsi="Bookman Old Style"/>
          <w:sz w:val="20"/>
        </w:rPr>
        <w:t xml:space="preserve">Szigethalom Város Önkormányzat Képviselő-testülete úgy dönt, hogy </w:t>
      </w:r>
      <w:r w:rsidR="00204E6F">
        <w:rPr>
          <w:rFonts w:ascii="Bookman Old Style" w:hAnsi="Bookman Old Style"/>
          <w:sz w:val="20"/>
        </w:rPr>
        <w:t>Szigethalom</w:t>
      </w:r>
      <w:r w:rsidR="00EA4D9D">
        <w:rPr>
          <w:rFonts w:ascii="Bookman Old Style" w:hAnsi="Bookman Old Style"/>
          <w:sz w:val="20"/>
        </w:rPr>
        <w:t xml:space="preserve"> Város Önkormányzat </w:t>
      </w:r>
      <w:r w:rsidR="00475BF1">
        <w:rPr>
          <w:rFonts w:ascii="Bookman Old Style" w:hAnsi="Bookman Old Style"/>
          <w:sz w:val="20"/>
        </w:rPr>
        <w:t>202</w:t>
      </w:r>
      <w:r w:rsidR="00EA4D9D">
        <w:rPr>
          <w:rFonts w:ascii="Bookman Old Style" w:hAnsi="Bookman Old Style"/>
          <w:sz w:val="20"/>
        </w:rPr>
        <w:t>5</w:t>
      </w:r>
      <w:r w:rsidR="00475BF1">
        <w:rPr>
          <w:rFonts w:ascii="Bookman Old Style" w:hAnsi="Bookman Old Style"/>
          <w:sz w:val="20"/>
        </w:rPr>
        <w:t>. évi költségveté</w:t>
      </w:r>
      <w:r w:rsidR="005857C1">
        <w:rPr>
          <w:rFonts w:ascii="Bookman Old Style" w:hAnsi="Bookman Old Style"/>
          <w:sz w:val="20"/>
        </w:rPr>
        <w:t>sében a</w:t>
      </w:r>
      <w:r w:rsidR="00475BF1">
        <w:rPr>
          <w:rFonts w:ascii="Bookman Old Style" w:hAnsi="Bookman Old Style"/>
          <w:sz w:val="20"/>
        </w:rPr>
        <w:t xml:space="preserve"> </w:t>
      </w:r>
      <w:r w:rsidR="005857C1">
        <w:rPr>
          <w:rFonts w:ascii="Bookman Old Style" w:hAnsi="Bookman Old Style"/>
          <w:sz w:val="20"/>
          <w:szCs w:val="20"/>
        </w:rPr>
        <w:t>környezetvédelmi</w:t>
      </w:r>
      <w:r w:rsidR="005857C1" w:rsidRPr="005857C1">
        <w:rPr>
          <w:rFonts w:ascii="Bookman Old Style" w:hAnsi="Bookman Old Style"/>
          <w:sz w:val="20"/>
          <w:szCs w:val="20"/>
        </w:rPr>
        <w:t xml:space="preserve"> </w:t>
      </w:r>
      <w:r w:rsidR="005857C1">
        <w:rPr>
          <w:rFonts w:ascii="Bookman Old Style" w:hAnsi="Bookman Old Style"/>
          <w:sz w:val="20"/>
          <w:szCs w:val="20"/>
        </w:rPr>
        <w:t>alap céltartalék</w:t>
      </w:r>
      <w:r w:rsidR="00C9202D">
        <w:rPr>
          <w:rFonts w:ascii="Bookman Old Style" w:hAnsi="Bookman Old Style"/>
          <w:sz w:val="20"/>
          <w:szCs w:val="20"/>
        </w:rPr>
        <w:t xml:space="preserve">ából </w:t>
      </w:r>
      <w:r w:rsidR="005857C1">
        <w:rPr>
          <w:rFonts w:ascii="Bookman Old Style" w:hAnsi="Bookman Old Style"/>
          <w:sz w:val="20"/>
          <w:szCs w:val="20"/>
        </w:rPr>
        <w:t>2 895 769 forintot a Műkődési célú támogatások átadás</w:t>
      </w:r>
      <w:r w:rsidR="00C9202D">
        <w:rPr>
          <w:rFonts w:ascii="Bookman Old Style" w:hAnsi="Bookman Old Style"/>
          <w:sz w:val="20"/>
          <w:szCs w:val="20"/>
        </w:rPr>
        <w:t xml:space="preserve">okra </w:t>
      </w:r>
      <w:r w:rsidR="005857C1">
        <w:rPr>
          <w:rFonts w:ascii="Bookman Old Style" w:hAnsi="Bookman Old Style"/>
          <w:sz w:val="20"/>
          <w:szCs w:val="20"/>
        </w:rPr>
        <w:t>átcsoportosítja.</w:t>
      </w:r>
    </w:p>
    <w:p w14:paraId="2567B840" w14:textId="77777777" w:rsidR="00EA4D9D" w:rsidRDefault="00EA4D9D" w:rsidP="00B6430E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4121FAD6" w14:textId="609DEBB0" w:rsidR="00B6430E" w:rsidRPr="00B6430E" w:rsidRDefault="00B6430E" w:rsidP="00B6430E">
      <w:pPr>
        <w:jc w:val="both"/>
        <w:rPr>
          <w:rFonts w:ascii="Bookman Old Style" w:hAnsi="Bookman Old Style"/>
          <w:b/>
          <w:bCs/>
          <w:sz w:val="20"/>
          <w:szCs w:val="20"/>
        </w:rPr>
      </w:pPr>
      <w:r w:rsidRPr="00B6430E">
        <w:rPr>
          <w:rFonts w:ascii="Bookman Old Style" w:hAnsi="Bookman Old Style"/>
          <w:b/>
          <w:bCs/>
          <w:sz w:val="20"/>
          <w:szCs w:val="20"/>
        </w:rPr>
        <w:t>Határidő</w:t>
      </w:r>
      <w:r w:rsidRPr="00B6430E">
        <w:rPr>
          <w:rFonts w:ascii="Bookman Old Style" w:hAnsi="Bookman Old Style"/>
          <w:sz w:val="20"/>
          <w:szCs w:val="20"/>
        </w:rPr>
        <w:t>: azonnal</w:t>
      </w:r>
    </w:p>
    <w:p w14:paraId="4FA0AE85" w14:textId="77777777" w:rsidR="00B6430E" w:rsidRPr="00B6430E" w:rsidRDefault="00B6430E" w:rsidP="00B6430E">
      <w:pPr>
        <w:jc w:val="both"/>
        <w:rPr>
          <w:rFonts w:ascii="Bookman Old Style" w:hAnsi="Bookman Old Style"/>
          <w:sz w:val="20"/>
          <w:szCs w:val="20"/>
        </w:rPr>
      </w:pPr>
      <w:r w:rsidRPr="00B6430E">
        <w:rPr>
          <w:rFonts w:ascii="Bookman Old Style" w:hAnsi="Bookman Old Style"/>
          <w:b/>
          <w:bCs/>
          <w:sz w:val="20"/>
          <w:szCs w:val="20"/>
        </w:rPr>
        <w:t>Felelős:</w:t>
      </w:r>
      <w:r w:rsidRPr="00B6430E">
        <w:rPr>
          <w:rFonts w:ascii="Bookman Old Style" w:hAnsi="Bookman Old Style"/>
          <w:sz w:val="20"/>
          <w:szCs w:val="20"/>
        </w:rPr>
        <w:t xml:space="preserve"> Fáki László polgármester</w:t>
      </w:r>
    </w:p>
    <w:p w14:paraId="625408CB" w14:textId="77777777" w:rsidR="00B6430E" w:rsidRPr="00B6430E" w:rsidRDefault="00B6430E" w:rsidP="00B6430E">
      <w:pPr>
        <w:jc w:val="both"/>
        <w:rPr>
          <w:rFonts w:ascii="Bookman Old Style" w:hAnsi="Bookman Old Style"/>
          <w:sz w:val="20"/>
          <w:szCs w:val="20"/>
        </w:rPr>
      </w:pPr>
      <w:r w:rsidRPr="00B6430E">
        <w:rPr>
          <w:rFonts w:ascii="Bookman Old Style" w:hAnsi="Bookman Old Style"/>
          <w:sz w:val="20"/>
          <w:szCs w:val="20"/>
        </w:rPr>
        <w:t xml:space="preserve">              Ceglédi Kinga pénzügyi irodavezető</w:t>
      </w:r>
    </w:p>
    <w:p w14:paraId="4CE243D7" w14:textId="77777777" w:rsidR="00B6430E" w:rsidRDefault="00B6430E" w:rsidP="00B6430E">
      <w:pPr>
        <w:jc w:val="both"/>
        <w:rPr>
          <w:rFonts w:ascii="Bookman Old Style" w:hAnsi="Bookman Old Style"/>
        </w:rPr>
      </w:pPr>
    </w:p>
    <w:p w14:paraId="0DE693BB" w14:textId="327EE2C7" w:rsidR="000A5351" w:rsidRPr="00B55C06" w:rsidRDefault="000D17D3" w:rsidP="000A5351">
      <w:pPr>
        <w:jc w:val="both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sz w:val="20"/>
          <w:szCs w:val="20"/>
        </w:rPr>
        <w:t xml:space="preserve">Szigethalom, </w:t>
      </w:r>
      <w:r w:rsidR="00EA4D9D">
        <w:rPr>
          <w:rFonts w:ascii="Bookman Old Style" w:hAnsi="Bookman Old Style"/>
          <w:sz w:val="20"/>
          <w:szCs w:val="20"/>
        </w:rPr>
        <w:t>2025. június 05.</w:t>
      </w:r>
      <w:r w:rsidR="000A5351" w:rsidRPr="00B55C06">
        <w:rPr>
          <w:rFonts w:ascii="Bookman Old Style" w:hAnsi="Bookman Old Style"/>
          <w:sz w:val="20"/>
          <w:szCs w:val="20"/>
        </w:rPr>
        <w:t xml:space="preserve"> </w:t>
      </w:r>
    </w:p>
    <w:p w14:paraId="61BE34B7" w14:textId="77777777" w:rsidR="000A5351" w:rsidRPr="00B55C06" w:rsidRDefault="000A5351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58F92AC5" w14:textId="77777777" w:rsidR="000A5351" w:rsidRPr="00B55C06" w:rsidRDefault="000A5351" w:rsidP="000A5351">
      <w:pPr>
        <w:ind w:left="6372"/>
        <w:rPr>
          <w:rFonts w:ascii="Bookman Old Style" w:hAnsi="Bookman Old Style"/>
          <w:b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</w:rPr>
        <w:tab/>
        <w:t>Fáki László sk.</w:t>
      </w:r>
    </w:p>
    <w:p w14:paraId="17CE01C0" w14:textId="7EC55BD8" w:rsidR="00176292" w:rsidRPr="00B55C06" w:rsidRDefault="000A5351" w:rsidP="00282868">
      <w:pPr>
        <w:ind w:left="4248" w:firstLine="708"/>
        <w:jc w:val="center"/>
        <w:rPr>
          <w:rFonts w:ascii="Bookman Old Style" w:hAnsi="Bookman Old Style"/>
          <w:i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</w:rPr>
        <w:t xml:space="preserve">                           polgármester</w:t>
      </w:r>
    </w:p>
    <w:sectPr w:rsidR="00176292" w:rsidRPr="00B55C06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61D20" w14:textId="77777777" w:rsidR="00E8271D" w:rsidRDefault="00E8271D">
      <w:r>
        <w:separator/>
      </w:r>
    </w:p>
  </w:endnote>
  <w:endnote w:type="continuationSeparator" w:id="0">
    <w:p w14:paraId="0EAE6223" w14:textId="77777777" w:rsidR="00E8271D" w:rsidRDefault="00E8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1C729D37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0E162E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740606D1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68A07" w14:textId="77777777" w:rsidR="00E8271D" w:rsidRDefault="00E8271D">
      <w:r>
        <w:separator/>
      </w:r>
    </w:p>
  </w:footnote>
  <w:footnote w:type="continuationSeparator" w:id="0">
    <w:p w14:paraId="5DCE3771" w14:textId="77777777" w:rsidR="00E8271D" w:rsidRDefault="00E82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3B2F4109" w14:textId="77777777">
      <w:tc>
        <w:tcPr>
          <w:tcW w:w="1488" w:type="dxa"/>
        </w:tcPr>
        <w:p w14:paraId="24BAE980" w14:textId="77777777" w:rsidR="00ED3E4F" w:rsidRDefault="00176292">
          <w:r>
            <w:object w:dxaOrig="1290" w:dyaOrig="1725" w14:anchorId="57B88B3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6.25pt" o:ole="" filled="t">
                <v:fill color2="black"/>
                <v:imagedata r:id="rId1" o:title=""/>
              </v:shape>
              <o:OLEObject Type="Embed" ProgID="Word.Picture.8" ShapeID="_x0000_i1025" DrawAspect="Content" ObjectID="_1811239037" r:id="rId2"/>
            </w:object>
          </w:r>
          <w:r>
            <w:object w:dxaOrig="150" w:dyaOrig="135" w14:anchorId="5DC1DCCD">
              <v:shape id="OLEObjektum1" o:spid="_x0000_i1026" type="#_x0000_t75" style="width:7.5pt;height:6.75pt;visibility:visible;mso-wrap-distance-left:7.05pt;mso-wrap-distance-top:7.05pt;mso-wrap-distance-right:7.05pt;mso-wrap-distance-bottom:7.05pt" o:ole="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1239038" r:id="rId4"/>
            </w:object>
          </w:r>
        </w:p>
      </w:tc>
      <w:tc>
        <w:tcPr>
          <w:tcW w:w="5812" w:type="dxa"/>
        </w:tcPr>
        <w:p w14:paraId="319C8C12" w14:textId="77777777" w:rsidR="00ED3E4F" w:rsidRDefault="00ED3E4F">
          <w:pPr>
            <w:pStyle w:val="Cmsor1"/>
          </w:pPr>
        </w:p>
        <w:p w14:paraId="5DB66DB2" w14:textId="77777777" w:rsidR="00ED3E4F" w:rsidRDefault="00176292">
          <w:pPr>
            <w:pStyle w:val="Cmsor1"/>
          </w:pPr>
          <w:r>
            <w:t xml:space="preserve">Szigethalom Város Önkormányzat  </w:t>
          </w:r>
        </w:p>
        <w:p w14:paraId="3A9B39BB" w14:textId="77777777" w:rsidR="00ED3E4F" w:rsidRDefault="00176292">
          <w:pPr>
            <w:jc w:val="center"/>
          </w:pPr>
          <w:r>
            <w:t xml:space="preserve"> </w:t>
          </w:r>
        </w:p>
        <w:p w14:paraId="70027C45" w14:textId="77777777" w:rsidR="00ED3E4F" w:rsidRDefault="00ED3E4F"/>
      </w:tc>
      <w:tc>
        <w:tcPr>
          <w:tcW w:w="1912" w:type="dxa"/>
        </w:tcPr>
        <w:p w14:paraId="2A664BE5" w14:textId="77777777" w:rsidR="00ED3E4F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317A482A" w14:textId="73DD53B4" w:rsidR="00ED3E4F" w:rsidRDefault="000E162E" w:rsidP="00191C15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>3</w:t>
          </w:r>
          <w:r w:rsidR="005015D4">
            <w:rPr>
              <w:b/>
              <w:sz w:val="28"/>
            </w:rPr>
            <w:t>.</w:t>
          </w:r>
          <w:r w:rsidR="00176292">
            <w:rPr>
              <w:b/>
              <w:sz w:val="28"/>
            </w:rPr>
            <w:t xml:space="preserve">   </w:t>
          </w:r>
        </w:p>
      </w:tc>
    </w:tr>
  </w:tbl>
  <w:p w14:paraId="1EDEBE94" w14:textId="77777777" w:rsidR="00ED3E4F" w:rsidRDefault="00ED3E4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4757"/>
    <w:multiLevelType w:val="hybridMultilevel"/>
    <w:tmpl w:val="37CCD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F25BE"/>
    <w:multiLevelType w:val="hybridMultilevel"/>
    <w:tmpl w:val="FBA212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C4C6F"/>
    <w:multiLevelType w:val="hybridMultilevel"/>
    <w:tmpl w:val="4A88C9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2E39"/>
    <w:multiLevelType w:val="hybridMultilevel"/>
    <w:tmpl w:val="FBA21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4886E"/>
    <w:multiLevelType w:val="singleLevel"/>
    <w:tmpl w:val="5374886E"/>
    <w:name w:val="WW8Num3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/>
        <w:sz w:val="24"/>
      </w:rPr>
    </w:lvl>
  </w:abstractNum>
  <w:abstractNum w:abstractNumId="5" w15:restartNumberingAfterBreak="0">
    <w:nsid w:val="5374886F"/>
    <w:multiLevelType w:val="singleLevel"/>
    <w:tmpl w:val="5374886F"/>
    <w:name w:val="WW8Num4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/>
      </w:rPr>
    </w:lvl>
  </w:abstractNum>
  <w:abstractNum w:abstractNumId="6" w15:restartNumberingAfterBreak="0">
    <w:nsid w:val="5460AEC3"/>
    <w:multiLevelType w:val="multilevel"/>
    <w:tmpl w:val="5460AEC3"/>
    <w:name w:val="Számozott lista 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52181"/>
    <w:rsid w:val="000547ED"/>
    <w:rsid w:val="00087FAF"/>
    <w:rsid w:val="000A5351"/>
    <w:rsid w:val="000D17D3"/>
    <w:rsid w:val="000E162E"/>
    <w:rsid w:val="0010465E"/>
    <w:rsid w:val="00113D97"/>
    <w:rsid w:val="00176292"/>
    <w:rsid w:val="00191C15"/>
    <w:rsid w:val="001E74AB"/>
    <w:rsid w:val="00204E6F"/>
    <w:rsid w:val="0021499E"/>
    <w:rsid w:val="00221830"/>
    <w:rsid w:val="00282868"/>
    <w:rsid w:val="002D3925"/>
    <w:rsid w:val="00335D96"/>
    <w:rsid w:val="00377C7B"/>
    <w:rsid w:val="003A1F78"/>
    <w:rsid w:val="0040166A"/>
    <w:rsid w:val="004361C7"/>
    <w:rsid w:val="00475BF1"/>
    <w:rsid w:val="004A77EC"/>
    <w:rsid w:val="005015D4"/>
    <w:rsid w:val="00554AEF"/>
    <w:rsid w:val="00581413"/>
    <w:rsid w:val="005857C1"/>
    <w:rsid w:val="00586419"/>
    <w:rsid w:val="005877D4"/>
    <w:rsid w:val="005B574F"/>
    <w:rsid w:val="005C4C6C"/>
    <w:rsid w:val="005C5EE2"/>
    <w:rsid w:val="00600CB0"/>
    <w:rsid w:val="00634B77"/>
    <w:rsid w:val="00637152"/>
    <w:rsid w:val="006401DD"/>
    <w:rsid w:val="00640ACD"/>
    <w:rsid w:val="00731F80"/>
    <w:rsid w:val="00782076"/>
    <w:rsid w:val="007B7315"/>
    <w:rsid w:val="007D141D"/>
    <w:rsid w:val="007E37AD"/>
    <w:rsid w:val="00841446"/>
    <w:rsid w:val="008A5680"/>
    <w:rsid w:val="008B29C7"/>
    <w:rsid w:val="008C32F5"/>
    <w:rsid w:val="008D364B"/>
    <w:rsid w:val="008E0DCB"/>
    <w:rsid w:val="008F504E"/>
    <w:rsid w:val="00930C86"/>
    <w:rsid w:val="00941D62"/>
    <w:rsid w:val="009610CC"/>
    <w:rsid w:val="009B5721"/>
    <w:rsid w:val="009B6957"/>
    <w:rsid w:val="009B7280"/>
    <w:rsid w:val="00A10B18"/>
    <w:rsid w:val="00A34EA4"/>
    <w:rsid w:val="00A46B9E"/>
    <w:rsid w:val="00A97C02"/>
    <w:rsid w:val="00B16462"/>
    <w:rsid w:val="00B55C06"/>
    <w:rsid w:val="00B6430E"/>
    <w:rsid w:val="00B6532C"/>
    <w:rsid w:val="00BA37A6"/>
    <w:rsid w:val="00BB6839"/>
    <w:rsid w:val="00C64E17"/>
    <w:rsid w:val="00C87745"/>
    <w:rsid w:val="00C9202D"/>
    <w:rsid w:val="00CC29E5"/>
    <w:rsid w:val="00CD3432"/>
    <w:rsid w:val="00CD41C8"/>
    <w:rsid w:val="00CD6DE7"/>
    <w:rsid w:val="00CE548C"/>
    <w:rsid w:val="00CF26C5"/>
    <w:rsid w:val="00D12E00"/>
    <w:rsid w:val="00D36FCB"/>
    <w:rsid w:val="00D66149"/>
    <w:rsid w:val="00D81BB4"/>
    <w:rsid w:val="00DB3501"/>
    <w:rsid w:val="00E00637"/>
    <w:rsid w:val="00E1730F"/>
    <w:rsid w:val="00E66C68"/>
    <w:rsid w:val="00E8271D"/>
    <w:rsid w:val="00EA4D9D"/>
    <w:rsid w:val="00EB15B3"/>
    <w:rsid w:val="00EC3438"/>
    <w:rsid w:val="00ED3E4F"/>
    <w:rsid w:val="00EE556C"/>
    <w:rsid w:val="00FB7260"/>
    <w:rsid w:val="00FD29F3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157A3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tabs>
        <w:tab w:val="left" w:pos="0"/>
      </w:tabs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A53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A53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Szvegtrzs">
    <w:name w:val="Body Text"/>
    <w:basedOn w:val="Norml"/>
    <w:link w:val="SzvegtrzsChar"/>
    <w:semiHidden/>
    <w:rsid w:val="000A5351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0A535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0A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milkovics.marianna</cp:lastModifiedBy>
  <cp:revision>7</cp:revision>
  <dcterms:created xsi:type="dcterms:W3CDTF">2025-05-28T10:05:00Z</dcterms:created>
  <dcterms:modified xsi:type="dcterms:W3CDTF">2025-06-12T11:11:00Z</dcterms:modified>
</cp:coreProperties>
</file>